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23A743D5" w:rsidR="007F19D6" w:rsidRPr="00B82E66" w:rsidRDefault="007347EF" w:rsidP="007F19D6">
      <w:pPr>
        <w:spacing w:before="120"/>
        <w:rPr>
          <w:b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Nr</w:t>
      </w:r>
      <w:r w:rsidRPr="00B82E66">
        <w:rPr>
          <w:rFonts w:cs="Arial"/>
          <w:b/>
          <w:bCs/>
          <w:sz w:val="22"/>
          <w:szCs w:val="22"/>
        </w:rPr>
        <w:t xml:space="preserve"> sprawy</w:t>
      </w:r>
      <w:r w:rsidR="000938A5">
        <w:rPr>
          <w:rFonts w:cs="Arial"/>
          <w:b/>
          <w:bCs/>
          <w:sz w:val="22"/>
          <w:szCs w:val="22"/>
        </w:rPr>
        <w:t>:</w:t>
      </w:r>
      <w:r w:rsidR="009F5C36">
        <w:rPr>
          <w:rFonts w:cs="Arial"/>
          <w:b/>
          <w:bCs/>
          <w:sz w:val="22"/>
          <w:szCs w:val="22"/>
        </w:rPr>
        <w:t xml:space="preserve"> </w:t>
      </w:r>
      <w:r w:rsidR="009F5C36">
        <w:rPr>
          <w:rFonts w:cstheme="minorHAnsi"/>
          <w:sz w:val="22"/>
          <w:szCs w:val="22"/>
        </w:rPr>
        <w:t>BGO-BGN.25.65.2025</w:t>
      </w:r>
    </w:p>
    <w:p w14:paraId="36DE70D8" w14:textId="77777777" w:rsidR="007F19D6" w:rsidRPr="00B82E66" w:rsidRDefault="007F19D6" w:rsidP="007F19D6">
      <w:pPr>
        <w:spacing w:before="120"/>
        <w:rPr>
          <w:rFonts w:cs="Tahoma"/>
          <w:b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B27916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77777777" w:rsidR="007F19D6" w:rsidRPr="00761156" w:rsidRDefault="007347EF" w:rsidP="00901D10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761156">
              <w:rPr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77777777" w:rsidR="007F19D6" w:rsidRPr="00B82E66" w:rsidRDefault="007347EF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Formularz „OFERTA”</w:t>
            </w:r>
          </w:p>
          <w:p w14:paraId="11C2BDCA" w14:textId="77777777" w:rsidR="007F19D6" w:rsidRPr="00B82E66" w:rsidRDefault="007347EF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WZÓR</w:t>
            </w:r>
          </w:p>
        </w:tc>
      </w:tr>
    </w:tbl>
    <w:p w14:paraId="17A9E856" w14:textId="77777777" w:rsidR="007F19D6" w:rsidRPr="00B82E66" w:rsidRDefault="007F19D6" w:rsidP="007F19D6">
      <w:pPr>
        <w:ind w:left="6372"/>
        <w:rPr>
          <w:b/>
          <w:sz w:val="22"/>
          <w:szCs w:val="22"/>
          <w:u w:val="single"/>
        </w:rPr>
      </w:pPr>
    </w:p>
    <w:p w14:paraId="6C42D905" w14:textId="77777777" w:rsidR="007F19D6" w:rsidRPr="00B82E66" w:rsidRDefault="007347EF" w:rsidP="007F19D6">
      <w:pPr>
        <w:spacing w:line="360" w:lineRule="auto"/>
        <w:ind w:left="6372"/>
        <w:rPr>
          <w:b/>
          <w:sz w:val="22"/>
          <w:szCs w:val="22"/>
          <w:u w:val="single"/>
        </w:rPr>
      </w:pPr>
      <w:r w:rsidRPr="00B82E66">
        <w:rPr>
          <w:b/>
          <w:sz w:val="22"/>
          <w:szCs w:val="22"/>
          <w:u w:val="single"/>
        </w:rPr>
        <w:t>Zamawiający:</w:t>
      </w:r>
    </w:p>
    <w:p w14:paraId="5B8C9458" w14:textId="77777777" w:rsidR="007F19D6" w:rsidRPr="00B82E66" w:rsidRDefault="007347EF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 xml:space="preserve">Najwyższa Izba </w:t>
      </w:r>
      <w:r w:rsidRPr="00B82E66">
        <w:rPr>
          <w:b/>
          <w:sz w:val="22"/>
          <w:szCs w:val="22"/>
        </w:rPr>
        <w:t>Kontroli</w:t>
      </w:r>
    </w:p>
    <w:p w14:paraId="3B23D3CD" w14:textId="77777777" w:rsidR="007F19D6" w:rsidRPr="00B82E66" w:rsidRDefault="007347EF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 xml:space="preserve">ul. </w:t>
      </w:r>
      <w:r>
        <w:rPr>
          <w:b/>
          <w:sz w:val="22"/>
          <w:szCs w:val="22"/>
        </w:rPr>
        <w:t>Filtrowa 57</w:t>
      </w:r>
    </w:p>
    <w:p w14:paraId="68814586" w14:textId="77777777" w:rsidR="007F19D6" w:rsidRPr="00B82E66" w:rsidRDefault="007347EF" w:rsidP="007F19D6">
      <w:pPr>
        <w:ind w:left="6372"/>
        <w:rPr>
          <w:b/>
          <w:sz w:val="22"/>
          <w:szCs w:val="22"/>
        </w:rPr>
      </w:pPr>
      <w:r>
        <w:rPr>
          <w:b/>
          <w:sz w:val="22"/>
          <w:szCs w:val="22"/>
        </w:rPr>
        <w:t>02 – 056 Warszawa</w:t>
      </w:r>
    </w:p>
    <w:p w14:paraId="42550EA8" w14:textId="77777777" w:rsidR="007F19D6" w:rsidRPr="00B82E66" w:rsidRDefault="007F19D6" w:rsidP="007F19D6">
      <w:pPr>
        <w:spacing w:line="360" w:lineRule="auto"/>
        <w:ind w:left="6372"/>
        <w:rPr>
          <w:b/>
          <w:sz w:val="22"/>
          <w:szCs w:val="22"/>
        </w:rPr>
      </w:pPr>
    </w:p>
    <w:p w14:paraId="542008DD" w14:textId="77777777" w:rsidR="007F19D6" w:rsidRPr="00B82E66" w:rsidRDefault="007F19D6" w:rsidP="007F19D6">
      <w:pPr>
        <w:pStyle w:val="Tekstpodstawowy"/>
        <w:jc w:val="both"/>
        <w:rPr>
          <w:b w:val="0"/>
          <w:sz w:val="22"/>
          <w:szCs w:val="22"/>
        </w:rPr>
      </w:pPr>
    </w:p>
    <w:p w14:paraId="6C00EB36" w14:textId="6469B495" w:rsidR="007F19D6" w:rsidRPr="00B82E66" w:rsidRDefault="007347EF" w:rsidP="007F19D6">
      <w:pPr>
        <w:pStyle w:val="Tekstpodstawowy"/>
        <w:jc w:val="both"/>
        <w:rPr>
          <w:b w:val="0"/>
          <w:sz w:val="22"/>
          <w:szCs w:val="22"/>
        </w:rPr>
      </w:pPr>
      <w:r w:rsidRPr="00B82E66">
        <w:rPr>
          <w:b w:val="0"/>
          <w:sz w:val="22"/>
          <w:szCs w:val="22"/>
        </w:rPr>
        <w:t xml:space="preserve">Składając ofertę na </w:t>
      </w:r>
      <w:r w:rsidR="009F5C36">
        <w:rPr>
          <w:b w:val="0"/>
          <w:sz w:val="22"/>
          <w:szCs w:val="22"/>
        </w:rPr>
        <w:t>„</w:t>
      </w:r>
      <w:r w:rsidR="009F5C36" w:rsidRPr="00DD15F8">
        <w:rPr>
          <w:rFonts w:cstheme="minorHAnsi"/>
          <w:b w:val="0"/>
          <w:i/>
          <w:sz w:val="22"/>
          <w:szCs w:val="22"/>
        </w:rPr>
        <w:t>Awaryjn</w:t>
      </w:r>
      <w:r w:rsidR="009F5C36">
        <w:rPr>
          <w:rFonts w:cstheme="minorHAnsi"/>
          <w:b w:val="0"/>
          <w:i/>
          <w:sz w:val="22"/>
          <w:szCs w:val="22"/>
        </w:rPr>
        <w:t>ą</w:t>
      </w:r>
      <w:r w:rsidR="009F5C36" w:rsidRPr="00DD15F8">
        <w:rPr>
          <w:rFonts w:cstheme="minorHAnsi"/>
          <w:b w:val="0"/>
          <w:i/>
          <w:sz w:val="22"/>
          <w:szCs w:val="22"/>
        </w:rPr>
        <w:t xml:space="preserve"> naprawa (remont) przyłącza co dla delegatury NIK w Białymstoku</w:t>
      </w:r>
      <w:r w:rsidR="009F5C36">
        <w:rPr>
          <w:rFonts w:cstheme="minorHAnsi"/>
          <w:b w:val="0"/>
          <w:i/>
          <w:sz w:val="22"/>
          <w:szCs w:val="22"/>
        </w:rPr>
        <w:t>”</w:t>
      </w:r>
      <w:r>
        <w:rPr>
          <w:b w:val="0"/>
          <w:sz w:val="22"/>
          <w:szCs w:val="22"/>
        </w:rPr>
        <w:t xml:space="preserve"> </w:t>
      </w:r>
      <w:r w:rsidRPr="00B82E66">
        <w:rPr>
          <w:sz w:val="22"/>
          <w:szCs w:val="22"/>
        </w:rPr>
        <w:t>my niżej podpisani:</w:t>
      </w:r>
    </w:p>
    <w:p w14:paraId="7A4C6A27" w14:textId="77777777" w:rsidR="007F19D6" w:rsidRPr="00B82E66" w:rsidRDefault="007F19D6" w:rsidP="007F19D6">
      <w:pPr>
        <w:pStyle w:val="Tekstpodstawowywcity"/>
        <w:spacing w:line="360" w:lineRule="auto"/>
        <w:ind w:left="0"/>
        <w:rPr>
          <w:b/>
          <w:sz w:val="22"/>
          <w:szCs w:val="22"/>
        </w:rPr>
      </w:pPr>
    </w:p>
    <w:p w14:paraId="60915DF7" w14:textId="77777777" w:rsidR="007F19D6" w:rsidRDefault="007347EF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1 </w:t>
      </w:r>
      <w:r w:rsidRPr="00B82E66">
        <w:rPr>
          <w:sz w:val="22"/>
          <w:szCs w:val="22"/>
        </w:rPr>
        <w:t>.............................................................................................................................</w:t>
      </w:r>
    </w:p>
    <w:p w14:paraId="43CEBA0D" w14:textId="77777777" w:rsidR="007F19D6" w:rsidRPr="00761156" w:rsidRDefault="007347EF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6CC45F15" w14:textId="77777777" w:rsidR="007F19D6" w:rsidRPr="00B82E66" w:rsidRDefault="007347EF" w:rsidP="007F19D6">
      <w:pPr>
        <w:pStyle w:val="Tekstpodstawowywcity"/>
        <w:spacing w:before="120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........………….....................................</w:t>
      </w:r>
      <w:r w:rsidRPr="00B82E66">
        <w:rPr>
          <w:sz w:val="22"/>
          <w:szCs w:val="22"/>
        </w:rPr>
        <w:t>.......................................</w:t>
      </w:r>
      <w:r>
        <w:rPr>
          <w:sz w:val="22"/>
          <w:szCs w:val="22"/>
        </w:rPr>
        <w:t>.........................</w:t>
      </w:r>
    </w:p>
    <w:p w14:paraId="4480AB14" w14:textId="77777777" w:rsidR="007F19D6" w:rsidRPr="00B82E66" w:rsidRDefault="007347EF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kod ……………… miasto …………………………………………… </w:t>
      </w:r>
      <w:r>
        <w:rPr>
          <w:sz w:val="22"/>
          <w:szCs w:val="22"/>
        </w:rPr>
        <w:t>………………………….</w:t>
      </w:r>
    </w:p>
    <w:p w14:paraId="17300140" w14:textId="77777777" w:rsidR="007F19D6" w:rsidRPr="00B82E66" w:rsidRDefault="007347EF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7ACA5B4" w14:textId="77777777" w:rsidR="007F19D6" w:rsidRPr="00B82E66" w:rsidRDefault="007347EF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adres</w:t>
      </w:r>
      <w:r w:rsidRPr="00B82E66">
        <w:rPr>
          <w:sz w:val="22"/>
          <w:szCs w:val="22"/>
        </w:rPr>
        <w:t xml:space="preserve">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255DBFBC" w14:textId="77777777" w:rsidR="007F19D6" w:rsidRPr="00B82E66" w:rsidRDefault="007347EF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189164DE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1CD75CC3" w14:textId="77777777" w:rsidR="007F19D6" w:rsidRDefault="007347EF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2 * </w:t>
      </w:r>
      <w:r w:rsidRPr="00B82E66">
        <w:rPr>
          <w:sz w:val="22"/>
          <w:szCs w:val="22"/>
        </w:rPr>
        <w:t>……................</w:t>
      </w:r>
      <w:r w:rsidRPr="00B82E66">
        <w:rPr>
          <w:sz w:val="22"/>
          <w:szCs w:val="22"/>
        </w:rPr>
        <w:t>....................................................................................................</w:t>
      </w:r>
    </w:p>
    <w:p w14:paraId="0D0E5C97" w14:textId="77777777" w:rsidR="007F19D6" w:rsidRPr="00761156" w:rsidRDefault="007347EF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7B02C5B9" w14:textId="77777777" w:rsidR="007F19D6" w:rsidRPr="00B82E66" w:rsidRDefault="007347EF" w:rsidP="007F19D6">
      <w:pPr>
        <w:pStyle w:val="Tekstpodstawowywcity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........…………..............................................................</w:t>
      </w:r>
      <w:r w:rsidRPr="00B82E66">
        <w:rPr>
          <w:sz w:val="22"/>
          <w:szCs w:val="22"/>
        </w:rPr>
        <w:t>..................................................</w:t>
      </w:r>
    </w:p>
    <w:p w14:paraId="3468453E" w14:textId="77777777" w:rsidR="007F19D6" w:rsidRPr="00B82E66" w:rsidRDefault="007347EF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F3518E4" w14:textId="77777777" w:rsidR="007F19D6" w:rsidRDefault="007347EF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308B39A" w14:textId="77777777" w:rsidR="007F19D6" w:rsidRPr="00B82E66" w:rsidRDefault="007347EF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</w:t>
      </w:r>
      <w:r w:rsidRPr="00761156">
        <w:rPr>
          <w:i/>
          <w:sz w:val="18"/>
          <w:szCs w:val="18"/>
        </w:rPr>
        <w:t>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0FDEED72" w14:textId="77777777" w:rsidR="007F19D6" w:rsidRPr="00B82E66" w:rsidRDefault="007347EF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7647E15D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3E9D9A68" w14:textId="77777777" w:rsidR="007F19D6" w:rsidRPr="00B82E66" w:rsidRDefault="007347EF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/>
          <w:sz w:val="22"/>
          <w:szCs w:val="22"/>
        </w:rPr>
        <w:t>Pełnomocnik *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>do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 xml:space="preserve">reprezentowania Wykonawców wspólnie ubiegających się o udzielenie </w:t>
      </w:r>
      <w:r>
        <w:rPr>
          <w:bCs/>
          <w:sz w:val="22"/>
          <w:szCs w:val="22"/>
        </w:rPr>
        <w:t>z</w:t>
      </w:r>
      <w:r w:rsidRPr="00B82E66">
        <w:rPr>
          <w:bCs/>
          <w:sz w:val="22"/>
          <w:szCs w:val="22"/>
        </w:rPr>
        <w:t xml:space="preserve">amówienia  </w:t>
      </w:r>
    </w:p>
    <w:p w14:paraId="3F3957BB" w14:textId="77777777" w:rsidR="007F19D6" w:rsidRPr="00B82E66" w:rsidRDefault="007347EF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15E77382" w14:textId="77777777" w:rsidR="007F19D6" w:rsidRPr="00B82E66" w:rsidRDefault="007347EF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</w:t>
      </w:r>
      <w:r>
        <w:rPr>
          <w:sz w:val="22"/>
          <w:szCs w:val="22"/>
        </w:rPr>
        <w:t xml:space="preserve">siedziby: </w:t>
      </w:r>
      <w:r w:rsidRPr="00B82E66">
        <w:rPr>
          <w:sz w:val="22"/>
          <w:szCs w:val="22"/>
        </w:rPr>
        <w:t>ul. ........…………......................</w:t>
      </w:r>
      <w:r w:rsidRPr="00B82E66">
        <w:rPr>
          <w:sz w:val="22"/>
          <w:szCs w:val="22"/>
        </w:rPr>
        <w:t>..........................................................................................</w:t>
      </w:r>
    </w:p>
    <w:p w14:paraId="6B46FC25" w14:textId="77777777" w:rsidR="007F19D6" w:rsidRPr="00B82E66" w:rsidRDefault="007347EF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D4400F1" w14:textId="77777777" w:rsidR="007F19D6" w:rsidRPr="00B82E66" w:rsidRDefault="007347EF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</w:t>
      </w:r>
      <w:r w:rsidRPr="00B82E66">
        <w:rPr>
          <w:sz w:val="22"/>
          <w:szCs w:val="22"/>
        </w:rPr>
        <w:t>..........</w:t>
      </w:r>
    </w:p>
    <w:p w14:paraId="54E4EDCC" w14:textId="77777777" w:rsidR="007F19D6" w:rsidRPr="00B82E66" w:rsidRDefault="007347EF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6D83998D" w14:textId="77777777" w:rsidR="007F19D6" w:rsidRDefault="007347EF" w:rsidP="007F19D6">
      <w:pPr>
        <w:pStyle w:val="Tekstpodstawowywcity"/>
        <w:spacing w:line="360" w:lineRule="auto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NIP ..................................................................., REGON </w:t>
      </w:r>
      <w:r w:rsidRPr="00B82E66">
        <w:rPr>
          <w:sz w:val="22"/>
          <w:szCs w:val="22"/>
        </w:rPr>
        <w:t>………................................................</w:t>
      </w:r>
    </w:p>
    <w:p w14:paraId="6CA6AC62" w14:textId="77777777" w:rsidR="007F19D6" w:rsidRPr="00B82E66" w:rsidRDefault="007347EF" w:rsidP="007F19D6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513016AC" w14:textId="77777777" w:rsidR="007F19D6" w:rsidRDefault="007347EF" w:rsidP="007F19D6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CE2B40E" w14:textId="77777777" w:rsidR="007F19D6" w:rsidRPr="00B82E66" w:rsidRDefault="007347EF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60224251" w14:textId="77777777" w:rsidR="007F19D6" w:rsidRPr="00B82E66" w:rsidRDefault="007347EF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D571756" w14:textId="77777777" w:rsidR="007F19D6" w:rsidRPr="00B82E66" w:rsidRDefault="007347EF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</w:t>
      </w:r>
      <w:r w:rsidRPr="00B82E66">
        <w:rPr>
          <w:rFonts w:ascii="Arial Narrow" w:hAnsi="Arial Narrow" w:cs="Times New Roman"/>
          <w:sz w:val="22"/>
          <w:szCs w:val="22"/>
        </w:rPr>
        <w:t xml:space="preserve">tu zamówienia za następującą cenę ofertową </w:t>
      </w:r>
      <w:r>
        <w:rPr>
          <w:rFonts w:ascii="Arial Narrow" w:hAnsi="Arial Narrow" w:cs="Times New Roman"/>
          <w:sz w:val="22"/>
          <w:szCs w:val="22"/>
        </w:rPr>
        <w:t xml:space="preserve">……………….. zł netto + …..….. zł podatku VAT, 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31270606" w14:textId="77777777" w:rsidR="007F19D6" w:rsidRPr="00B82E66" w:rsidRDefault="007347EF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</w:t>
      </w:r>
      <w:r w:rsidRPr="00B82E66">
        <w:rPr>
          <w:rFonts w:ascii="Arial Narrow" w:hAnsi="Arial Narrow"/>
          <w:sz w:val="22"/>
          <w:szCs w:val="22"/>
        </w:rPr>
        <w:t>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411EEE78" w14:textId="608BDA98" w:rsidR="007F19D6" w:rsidRPr="00B82E66" w:rsidRDefault="007347EF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</w:t>
      </w:r>
      <w:r w:rsidRPr="00B82E66">
        <w:rPr>
          <w:rFonts w:ascii="Arial Narrow" w:hAnsi="Arial Narrow"/>
          <w:sz w:val="22"/>
          <w:szCs w:val="22"/>
        </w:rPr>
        <w:t>arów i usług) oraz wszelkie inne koszty Wykonawcy.</w:t>
      </w:r>
    </w:p>
    <w:p w14:paraId="5AAF46B6" w14:textId="77777777" w:rsidR="007F19D6" w:rsidRPr="00B82E66" w:rsidRDefault="007347EF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11389B26" w14:textId="77777777" w:rsidR="007F19D6" w:rsidRPr="00B82E66" w:rsidRDefault="007347EF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</w:t>
      </w:r>
      <w:r w:rsidRPr="00761156">
        <w:rPr>
          <w:rFonts w:ascii="Arial Narrow" w:hAnsi="Arial Narrow" w:cs="Times New Roman"/>
          <w:i/>
          <w:sz w:val="18"/>
          <w:szCs w:val="18"/>
        </w:rPr>
        <w:t>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43A4AAEA" w14:textId="77777777" w:rsidR="007F19D6" w:rsidRPr="00B82E66" w:rsidRDefault="007347EF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F3DAFFF" w14:textId="77777777" w:rsidR="007F19D6" w:rsidRPr="00B82E66" w:rsidRDefault="007347EF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>r .....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1C958D13" w14:textId="77777777" w:rsidR="007F19D6" w:rsidRPr="002F1E30" w:rsidRDefault="007347EF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>
        <w:rPr>
          <w:rFonts w:ascii="Arial Narrow" w:hAnsi="Arial Narrow"/>
          <w:sz w:val="22"/>
          <w:szCs w:val="22"/>
        </w:rPr>
        <w:t>wska</w:t>
      </w:r>
      <w:r>
        <w:rPr>
          <w:rFonts w:ascii="Arial Narrow" w:hAnsi="Arial Narrow"/>
          <w:sz w:val="22"/>
          <w:szCs w:val="22"/>
        </w:rPr>
        <w:t>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3051D7A9" w14:textId="77777777" w:rsidR="007F19D6" w:rsidRPr="00B82E66" w:rsidRDefault="007347EF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</w:t>
      </w:r>
      <w:r>
        <w:rPr>
          <w:rFonts w:ascii="Arial Narrow" w:hAnsi="Arial Narrow"/>
          <w:sz w:val="22"/>
          <w:szCs w:val="22"/>
        </w:rPr>
        <w:t xml:space="preserve">ólnych rozwiązaniach w zakresie przeciwdziałania wspieraniu agresji na Ukrainę oraz służących ochronie bezpieczeństwa narodowego </w:t>
      </w:r>
      <w:r w:rsidRPr="00F57569">
        <w:rPr>
          <w:rFonts w:ascii="Arial Narrow" w:hAnsi="Arial Narrow" w:cs="Times New Roman"/>
          <w:sz w:val="22"/>
          <w:szCs w:val="22"/>
        </w:rPr>
        <w:t>(Dz.U. z 2023 r. poz. 1497, ze zm.).</w:t>
      </w:r>
    </w:p>
    <w:p w14:paraId="4ECB4C5B" w14:textId="77777777" w:rsidR="007F19D6" w:rsidRDefault="007347EF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pośrednio pozyskaliśmy w celu ubiegania się o udzielenie zamówienia publicznego w niniejszym </w:t>
      </w:r>
      <w:r w:rsidRPr="00652200">
        <w:rPr>
          <w:rFonts w:ascii="Arial Narrow" w:hAnsi="Arial Narrow" w:cs="Arial"/>
          <w:sz w:val="22"/>
        </w:rPr>
        <w:t>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683D105B" w14:textId="77777777" w:rsidR="007F19D6" w:rsidRPr="00B82E66" w:rsidRDefault="007347EF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09A94FF9" w14:textId="77777777" w:rsidR="007F19D6" w:rsidRPr="00B82E66" w:rsidRDefault="007347EF" w:rsidP="007F19D6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3F6DBFED" w14:textId="77777777" w:rsidR="007F19D6" w:rsidRPr="00B82E66" w:rsidRDefault="007347EF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>
        <w:rPr>
          <w:rFonts w:ascii="Arial Narrow" w:hAnsi="Arial Narrow" w:cs="Times New Roman"/>
          <w:sz w:val="22"/>
          <w:szCs w:val="22"/>
        </w:rPr>
        <w:t>t …………………………………………………………………</w:t>
      </w:r>
    </w:p>
    <w:p w14:paraId="7068B0F9" w14:textId="77777777" w:rsidR="007F19D6" w:rsidRPr="00B82E66" w:rsidRDefault="007347EF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7B5A4467" w14:textId="77777777" w:rsidR="007F19D6" w:rsidRDefault="007F19D6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0FF1EAD" w14:textId="77777777" w:rsidR="007F19D6" w:rsidRPr="00B82E66" w:rsidRDefault="007347EF" w:rsidP="007F19D6">
      <w:pPr>
        <w:spacing w:before="120"/>
        <w:outlineLvl w:val="4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** niepotrzebne skreślić</w:t>
      </w:r>
    </w:p>
    <w:p w14:paraId="6648A50B" w14:textId="77777777" w:rsidR="007F19D6" w:rsidRPr="00B82E66" w:rsidRDefault="007F19D6" w:rsidP="007F19D6">
      <w:pPr>
        <w:spacing w:before="120"/>
        <w:rPr>
          <w:b/>
          <w:color w:val="FF0000"/>
          <w:sz w:val="22"/>
          <w:szCs w:val="22"/>
        </w:rPr>
      </w:pPr>
    </w:p>
    <w:p w14:paraId="0BF07ACE" w14:textId="77777777" w:rsidR="007F19D6" w:rsidRDefault="007347EF" w:rsidP="007F19D6">
      <w:pPr>
        <w:spacing w:before="120"/>
        <w:rPr>
          <w:rFonts w:cs="Tahoma"/>
          <w:sz w:val="22"/>
          <w:szCs w:val="22"/>
        </w:rPr>
      </w:pPr>
      <w:r w:rsidRPr="00B82E66">
        <w:rPr>
          <w:rFonts w:cs="Tahoma"/>
          <w:sz w:val="22"/>
          <w:szCs w:val="22"/>
        </w:rPr>
        <w:t>data .......................................... 20.... r.</w:t>
      </w:r>
    </w:p>
    <w:p w14:paraId="23A3E237" w14:textId="77777777" w:rsidR="007F19D6" w:rsidRPr="00CE1C1F" w:rsidRDefault="007347EF" w:rsidP="007F19D6">
      <w:pPr>
        <w:spacing w:before="120"/>
        <w:ind w:left="6372"/>
        <w:rPr>
          <w:rFonts w:cs="Tahoma"/>
          <w:b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lastRenderedPageBreak/>
        <w:t xml:space="preserve">ofertę należy podpisać </w:t>
      </w:r>
      <w:r w:rsidRPr="00CE1C1F">
        <w:rPr>
          <w:rFonts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12A265B" w14:textId="77777777" w:rsidR="007F19D6" w:rsidRPr="00CE1C1F" w:rsidRDefault="007347EF" w:rsidP="007F19D6">
      <w:pPr>
        <w:spacing w:before="120"/>
        <w:ind w:left="6372"/>
        <w:rPr>
          <w:rFonts w:cs="Tahoma"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t xml:space="preserve">lub </w:t>
      </w:r>
      <w:r w:rsidRPr="00761156">
        <w:rPr>
          <w:rFonts w:cs="Tahoma"/>
          <w:i/>
          <w:sz w:val="18"/>
          <w:szCs w:val="18"/>
        </w:rPr>
        <w:t>(w przypadku skanu oferty)</w:t>
      </w:r>
    </w:p>
    <w:p w14:paraId="290E4AC0" w14:textId="77777777" w:rsidR="007F19D6" w:rsidRPr="00B82E66" w:rsidRDefault="007F19D6" w:rsidP="007F19D6">
      <w:pPr>
        <w:rPr>
          <w:rFonts w:cs="Tahoma"/>
          <w:sz w:val="22"/>
          <w:szCs w:val="22"/>
        </w:rPr>
      </w:pPr>
    </w:p>
    <w:p w14:paraId="24566B7D" w14:textId="77777777" w:rsidR="007F19D6" w:rsidRPr="00761156" w:rsidRDefault="007347EF" w:rsidP="007F19D6">
      <w:pPr>
        <w:spacing w:before="120"/>
        <w:ind w:left="6372"/>
        <w:jc w:val="center"/>
        <w:rPr>
          <w:rFonts w:cs="Tahoma"/>
          <w:i/>
          <w:sz w:val="18"/>
          <w:szCs w:val="18"/>
        </w:rPr>
      </w:pPr>
      <w:r w:rsidRPr="00726F40">
        <w:rPr>
          <w:rFonts w:cs="Tahoma"/>
          <w:sz w:val="20"/>
          <w:szCs w:val="22"/>
        </w:rPr>
        <w:t>......................................................................</w:t>
      </w:r>
      <w:r w:rsidRPr="00726F40">
        <w:rPr>
          <w:rFonts w:cs="Tahoma"/>
          <w:sz w:val="20"/>
          <w:szCs w:val="22"/>
        </w:rPr>
        <w:br/>
      </w:r>
      <w:r w:rsidRPr="00761156">
        <w:rPr>
          <w:rFonts w:cs="Tahoma"/>
          <w:i/>
          <w:sz w:val="18"/>
          <w:szCs w:val="18"/>
        </w:rPr>
        <w:t xml:space="preserve">  podpis i pieczęć (osoba/y uprawniona/e)</w:t>
      </w:r>
    </w:p>
    <w:p w14:paraId="226655AE" w14:textId="77777777" w:rsidR="007F19D6" w:rsidRPr="00E85711" w:rsidRDefault="007F19D6" w:rsidP="007F19D6">
      <w:pPr>
        <w:spacing w:after="200" w:line="276" w:lineRule="auto"/>
        <w:rPr>
          <w:rFonts w:cstheme="minorHAnsi"/>
          <w:sz w:val="22"/>
          <w:szCs w:val="22"/>
        </w:rPr>
      </w:pPr>
    </w:p>
    <w:p w14:paraId="7E580938" w14:textId="4AF1C1B0" w:rsidR="007956E1" w:rsidRDefault="007956E1">
      <w:pPr>
        <w:spacing w:after="200" w:line="276" w:lineRule="auto"/>
        <w:rPr>
          <w:rFonts w:cstheme="minorHAnsi"/>
          <w:sz w:val="22"/>
          <w:szCs w:val="22"/>
        </w:rPr>
      </w:pPr>
    </w:p>
    <w:sectPr w:rsidR="007956E1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E6BD6" w14:textId="77777777" w:rsidR="00000000" w:rsidRDefault="007347EF">
      <w:r>
        <w:separator/>
      </w:r>
    </w:p>
  </w:endnote>
  <w:endnote w:type="continuationSeparator" w:id="0">
    <w:p w14:paraId="277AB0F5" w14:textId="77777777" w:rsidR="00000000" w:rsidRDefault="00734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7347EF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74950" w14:textId="77777777" w:rsidR="000E0038" w:rsidRDefault="007347EF" w:rsidP="00A106F6">
      <w:r>
        <w:separator/>
      </w:r>
    </w:p>
  </w:footnote>
  <w:footnote w:type="continuationSeparator" w:id="0">
    <w:p w14:paraId="2E94253A" w14:textId="77777777" w:rsidR="000E0038" w:rsidRDefault="007347EF" w:rsidP="00A106F6">
      <w:r>
        <w:continuationSeparator/>
      </w:r>
    </w:p>
  </w:footnote>
  <w:footnote w:id="1">
    <w:p w14:paraId="1C1FAE20" w14:textId="77777777" w:rsidR="007F19D6" w:rsidRDefault="007347EF" w:rsidP="007F19D6">
      <w:pPr>
        <w:pStyle w:val="Tekstprzypisudolnego"/>
      </w:pPr>
      <w:r w:rsidRPr="00761156">
        <w:rPr>
          <w:rStyle w:val="Odwoanieprzypisudolnego"/>
        </w:rPr>
        <w:footnoteRef/>
      </w:r>
      <w:r w:rsidRPr="00AC3922">
        <w:rPr>
          <w:sz w:val="24"/>
          <w:szCs w:val="24"/>
        </w:rPr>
        <w:t xml:space="preserve"> </w:t>
      </w:r>
      <w:r w:rsidRPr="00AC3922">
        <w:t xml:space="preserve">W </w:t>
      </w:r>
      <w:r w:rsidRPr="00AC3922">
        <w:t>przypadku, gdy Wykonawca nie przekazuje danych osobowych innych niż bezpośrednio jego dotyczących lub zachodzi wyłączenie stosowania obowiązku informacyjnego, stosownie do art. 13 ust. 4 lub art. 14 ust. 5 RODO Wykonawca nie składa oświadczenia (treść oświ</w:t>
      </w:r>
      <w:r w:rsidRPr="00AC3922">
        <w:t>adczenia należy usunąć np. przez jego wykreślenie).</w:t>
      </w:r>
      <w:r w:rsidRPr="006D632F">
        <w:t xml:space="preserve"> </w:t>
      </w:r>
    </w:p>
    <w:p w14:paraId="0667B867" w14:textId="77777777" w:rsidR="007F19D6" w:rsidRPr="00765F98" w:rsidRDefault="007347EF" w:rsidP="007F19D6">
      <w:pPr>
        <w:pStyle w:val="Tekstprzypisudolnego"/>
        <w:rPr>
          <w:sz w:val="18"/>
        </w:rPr>
      </w:pPr>
      <w:r w:rsidRPr="006D632F"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B04A8014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DF707088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B1E429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A27D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F4AB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8CFE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A09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442C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AC2D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8A92905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56209B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E434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8E4F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CBB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D856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1C1B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8032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3481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36B8B4C2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23B091B2" w:tentative="1">
      <w:start w:val="1"/>
      <w:numFmt w:val="lowerLetter"/>
      <w:lvlText w:val="%2."/>
      <w:lvlJc w:val="left"/>
      <w:pPr>
        <w:ind w:left="1380" w:hanging="360"/>
      </w:pPr>
    </w:lvl>
    <w:lvl w:ilvl="2" w:tplc="06320AB0" w:tentative="1">
      <w:start w:val="1"/>
      <w:numFmt w:val="lowerRoman"/>
      <w:lvlText w:val="%3."/>
      <w:lvlJc w:val="right"/>
      <w:pPr>
        <w:ind w:left="2100" w:hanging="180"/>
      </w:pPr>
    </w:lvl>
    <w:lvl w:ilvl="3" w:tplc="3EFCA872" w:tentative="1">
      <w:start w:val="1"/>
      <w:numFmt w:val="decimal"/>
      <w:lvlText w:val="%4."/>
      <w:lvlJc w:val="left"/>
      <w:pPr>
        <w:ind w:left="2820" w:hanging="360"/>
      </w:pPr>
    </w:lvl>
    <w:lvl w:ilvl="4" w:tplc="96A4AEEE" w:tentative="1">
      <w:start w:val="1"/>
      <w:numFmt w:val="lowerLetter"/>
      <w:lvlText w:val="%5."/>
      <w:lvlJc w:val="left"/>
      <w:pPr>
        <w:ind w:left="3540" w:hanging="360"/>
      </w:pPr>
    </w:lvl>
    <w:lvl w:ilvl="5" w:tplc="57DAA3CE" w:tentative="1">
      <w:start w:val="1"/>
      <w:numFmt w:val="lowerRoman"/>
      <w:lvlText w:val="%6."/>
      <w:lvlJc w:val="right"/>
      <w:pPr>
        <w:ind w:left="4260" w:hanging="180"/>
      </w:pPr>
    </w:lvl>
    <w:lvl w:ilvl="6" w:tplc="8BB4E3CE" w:tentative="1">
      <w:start w:val="1"/>
      <w:numFmt w:val="decimal"/>
      <w:lvlText w:val="%7."/>
      <w:lvlJc w:val="left"/>
      <w:pPr>
        <w:ind w:left="4980" w:hanging="360"/>
      </w:pPr>
    </w:lvl>
    <w:lvl w:ilvl="7" w:tplc="19124074" w:tentative="1">
      <w:start w:val="1"/>
      <w:numFmt w:val="lowerLetter"/>
      <w:lvlText w:val="%8."/>
      <w:lvlJc w:val="left"/>
      <w:pPr>
        <w:ind w:left="5700" w:hanging="360"/>
      </w:pPr>
    </w:lvl>
    <w:lvl w:ilvl="8" w:tplc="12246644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983A6E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E528F1D8" w:tentative="1">
      <w:start w:val="1"/>
      <w:numFmt w:val="lowerLetter"/>
      <w:lvlText w:val="%2."/>
      <w:lvlJc w:val="left"/>
      <w:pPr>
        <w:ind w:left="1222" w:hanging="360"/>
      </w:pPr>
    </w:lvl>
    <w:lvl w:ilvl="2" w:tplc="7DC6B2AC" w:tentative="1">
      <w:start w:val="1"/>
      <w:numFmt w:val="lowerRoman"/>
      <w:lvlText w:val="%3."/>
      <w:lvlJc w:val="right"/>
      <w:pPr>
        <w:ind w:left="1942" w:hanging="180"/>
      </w:pPr>
    </w:lvl>
    <w:lvl w:ilvl="3" w:tplc="E6A273E8" w:tentative="1">
      <w:start w:val="1"/>
      <w:numFmt w:val="decimal"/>
      <w:lvlText w:val="%4."/>
      <w:lvlJc w:val="left"/>
      <w:pPr>
        <w:ind w:left="2662" w:hanging="360"/>
      </w:pPr>
    </w:lvl>
    <w:lvl w:ilvl="4" w:tplc="2E1A297E" w:tentative="1">
      <w:start w:val="1"/>
      <w:numFmt w:val="lowerLetter"/>
      <w:lvlText w:val="%5."/>
      <w:lvlJc w:val="left"/>
      <w:pPr>
        <w:ind w:left="3382" w:hanging="360"/>
      </w:pPr>
    </w:lvl>
    <w:lvl w:ilvl="5" w:tplc="0AF6F9DE" w:tentative="1">
      <w:start w:val="1"/>
      <w:numFmt w:val="lowerRoman"/>
      <w:lvlText w:val="%6."/>
      <w:lvlJc w:val="right"/>
      <w:pPr>
        <w:ind w:left="4102" w:hanging="180"/>
      </w:pPr>
    </w:lvl>
    <w:lvl w:ilvl="6" w:tplc="57AA9C44" w:tentative="1">
      <w:start w:val="1"/>
      <w:numFmt w:val="decimal"/>
      <w:lvlText w:val="%7."/>
      <w:lvlJc w:val="left"/>
      <w:pPr>
        <w:ind w:left="4822" w:hanging="360"/>
      </w:pPr>
    </w:lvl>
    <w:lvl w:ilvl="7" w:tplc="77EC1904" w:tentative="1">
      <w:start w:val="1"/>
      <w:numFmt w:val="lowerLetter"/>
      <w:lvlText w:val="%8."/>
      <w:lvlJc w:val="left"/>
      <w:pPr>
        <w:ind w:left="5542" w:hanging="360"/>
      </w:pPr>
    </w:lvl>
    <w:lvl w:ilvl="8" w:tplc="0BD092D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553AF5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5666C0" w:tentative="1">
      <w:start w:val="1"/>
      <w:numFmt w:val="lowerLetter"/>
      <w:lvlText w:val="%2."/>
      <w:lvlJc w:val="left"/>
      <w:pPr>
        <w:ind w:left="1440" w:hanging="360"/>
      </w:pPr>
    </w:lvl>
    <w:lvl w:ilvl="2" w:tplc="4C8E77B4" w:tentative="1">
      <w:start w:val="1"/>
      <w:numFmt w:val="lowerRoman"/>
      <w:lvlText w:val="%3."/>
      <w:lvlJc w:val="right"/>
      <w:pPr>
        <w:ind w:left="2160" w:hanging="180"/>
      </w:pPr>
    </w:lvl>
    <w:lvl w:ilvl="3" w:tplc="C68A0ECE" w:tentative="1">
      <w:start w:val="1"/>
      <w:numFmt w:val="decimal"/>
      <w:lvlText w:val="%4."/>
      <w:lvlJc w:val="left"/>
      <w:pPr>
        <w:ind w:left="2880" w:hanging="360"/>
      </w:pPr>
    </w:lvl>
    <w:lvl w:ilvl="4" w:tplc="56EE4D16" w:tentative="1">
      <w:start w:val="1"/>
      <w:numFmt w:val="lowerLetter"/>
      <w:lvlText w:val="%5."/>
      <w:lvlJc w:val="left"/>
      <w:pPr>
        <w:ind w:left="3600" w:hanging="360"/>
      </w:pPr>
    </w:lvl>
    <w:lvl w:ilvl="5" w:tplc="D9F412CA" w:tentative="1">
      <w:start w:val="1"/>
      <w:numFmt w:val="lowerRoman"/>
      <w:lvlText w:val="%6."/>
      <w:lvlJc w:val="right"/>
      <w:pPr>
        <w:ind w:left="4320" w:hanging="180"/>
      </w:pPr>
    </w:lvl>
    <w:lvl w:ilvl="6" w:tplc="24261560" w:tentative="1">
      <w:start w:val="1"/>
      <w:numFmt w:val="decimal"/>
      <w:lvlText w:val="%7."/>
      <w:lvlJc w:val="left"/>
      <w:pPr>
        <w:ind w:left="5040" w:hanging="360"/>
      </w:pPr>
    </w:lvl>
    <w:lvl w:ilvl="7" w:tplc="60F86F72" w:tentative="1">
      <w:start w:val="1"/>
      <w:numFmt w:val="lowerLetter"/>
      <w:lvlText w:val="%8."/>
      <w:lvlJc w:val="left"/>
      <w:pPr>
        <w:ind w:left="5760" w:hanging="360"/>
      </w:pPr>
    </w:lvl>
    <w:lvl w:ilvl="8" w:tplc="E04695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0B947CF2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C2468E2E">
      <w:start w:val="1"/>
      <w:numFmt w:val="lowerLetter"/>
      <w:lvlText w:val="%2."/>
      <w:lvlJc w:val="left"/>
      <w:pPr>
        <w:ind w:left="1440" w:hanging="360"/>
      </w:pPr>
    </w:lvl>
    <w:lvl w:ilvl="2" w:tplc="175EB232">
      <w:start w:val="1"/>
      <w:numFmt w:val="lowerRoman"/>
      <w:lvlText w:val="%3."/>
      <w:lvlJc w:val="right"/>
      <w:pPr>
        <w:ind w:left="2160" w:hanging="180"/>
      </w:pPr>
    </w:lvl>
    <w:lvl w:ilvl="3" w:tplc="CF80D696">
      <w:start w:val="1"/>
      <w:numFmt w:val="decimal"/>
      <w:lvlText w:val="%4."/>
      <w:lvlJc w:val="left"/>
      <w:pPr>
        <w:ind w:left="2880" w:hanging="360"/>
      </w:pPr>
    </w:lvl>
    <w:lvl w:ilvl="4" w:tplc="EADA53F0" w:tentative="1">
      <w:start w:val="1"/>
      <w:numFmt w:val="lowerLetter"/>
      <w:lvlText w:val="%5."/>
      <w:lvlJc w:val="left"/>
      <w:pPr>
        <w:ind w:left="3600" w:hanging="360"/>
      </w:pPr>
    </w:lvl>
    <w:lvl w:ilvl="5" w:tplc="9750576C" w:tentative="1">
      <w:start w:val="1"/>
      <w:numFmt w:val="lowerRoman"/>
      <w:lvlText w:val="%6."/>
      <w:lvlJc w:val="right"/>
      <w:pPr>
        <w:ind w:left="4320" w:hanging="180"/>
      </w:pPr>
    </w:lvl>
    <w:lvl w:ilvl="6" w:tplc="1F1A8F76" w:tentative="1">
      <w:start w:val="1"/>
      <w:numFmt w:val="decimal"/>
      <w:lvlText w:val="%7."/>
      <w:lvlJc w:val="left"/>
      <w:pPr>
        <w:ind w:left="5040" w:hanging="360"/>
      </w:pPr>
    </w:lvl>
    <w:lvl w:ilvl="7" w:tplc="27FAFCD8" w:tentative="1">
      <w:start w:val="1"/>
      <w:numFmt w:val="lowerLetter"/>
      <w:lvlText w:val="%8."/>
      <w:lvlJc w:val="left"/>
      <w:pPr>
        <w:ind w:left="5760" w:hanging="360"/>
      </w:pPr>
    </w:lvl>
    <w:lvl w:ilvl="8" w:tplc="760C07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AD5AD058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5E6EF562" w:tentative="1">
      <w:start w:val="1"/>
      <w:numFmt w:val="lowerLetter"/>
      <w:lvlText w:val="%2."/>
      <w:lvlJc w:val="left"/>
      <w:pPr>
        <w:ind w:left="1440" w:hanging="360"/>
      </w:pPr>
    </w:lvl>
    <w:lvl w:ilvl="2" w:tplc="6BA29294" w:tentative="1">
      <w:start w:val="1"/>
      <w:numFmt w:val="lowerRoman"/>
      <w:lvlText w:val="%3."/>
      <w:lvlJc w:val="right"/>
      <w:pPr>
        <w:ind w:left="2160" w:hanging="180"/>
      </w:pPr>
    </w:lvl>
    <w:lvl w:ilvl="3" w:tplc="B6A44CAC" w:tentative="1">
      <w:start w:val="1"/>
      <w:numFmt w:val="decimal"/>
      <w:lvlText w:val="%4."/>
      <w:lvlJc w:val="left"/>
      <w:pPr>
        <w:ind w:left="2880" w:hanging="360"/>
      </w:pPr>
    </w:lvl>
    <w:lvl w:ilvl="4" w:tplc="D77426DC" w:tentative="1">
      <w:start w:val="1"/>
      <w:numFmt w:val="lowerLetter"/>
      <w:lvlText w:val="%5."/>
      <w:lvlJc w:val="left"/>
      <w:pPr>
        <w:ind w:left="3600" w:hanging="360"/>
      </w:pPr>
    </w:lvl>
    <w:lvl w:ilvl="5" w:tplc="3998102C" w:tentative="1">
      <w:start w:val="1"/>
      <w:numFmt w:val="lowerRoman"/>
      <w:lvlText w:val="%6."/>
      <w:lvlJc w:val="right"/>
      <w:pPr>
        <w:ind w:left="4320" w:hanging="180"/>
      </w:pPr>
    </w:lvl>
    <w:lvl w:ilvl="6" w:tplc="BF42F892" w:tentative="1">
      <w:start w:val="1"/>
      <w:numFmt w:val="decimal"/>
      <w:lvlText w:val="%7."/>
      <w:lvlJc w:val="left"/>
      <w:pPr>
        <w:ind w:left="5040" w:hanging="360"/>
      </w:pPr>
    </w:lvl>
    <w:lvl w:ilvl="7" w:tplc="A2E0F40A" w:tentative="1">
      <w:start w:val="1"/>
      <w:numFmt w:val="lowerLetter"/>
      <w:lvlText w:val="%8."/>
      <w:lvlJc w:val="left"/>
      <w:pPr>
        <w:ind w:left="5760" w:hanging="360"/>
      </w:pPr>
    </w:lvl>
    <w:lvl w:ilvl="8" w:tplc="E88272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EAFE9A8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824AC63E" w:tentative="1">
      <w:start w:val="1"/>
      <w:numFmt w:val="lowerLetter"/>
      <w:lvlText w:val="%2."/>
      <w:lvlJc w:val="left"/>
      <w:pPr>
        <w:ind w:left="2073" w:hanging="360"/>
      </w:pPr>
    </w:lvl>
    <w:lvl w:ilvl="2" w:tplc="C29ECDD4" w:tentative="1">
      <w:start w:val="1"/>
      <w:numFmt w:val="lowerRoman"/>
      <w:lvlText w:val="%3."/>
      <w:lvlJc w:val="right"/>
      <w:pPr>
        <w:ind w:left="2793" w:hanging="180"/>
      </w:pPr>
    </w:lvl>
    <w:lvl w:ilvl="3" w:tplc="CD20D104" w:tentative="1">
      <w:start w:val="1"/>
      <w:numFmt w:val="decimal"/>
      <w:lvlText w:val="%4."/>
      <w:lvlJc w:val="left"/>
      <w:pPr>
        <w:ind w:left="3513" w:hanging="360"/>
      </w:pPr>
    </w:lvl>
    <w:lvl w:ilvl="4" w:tplc="2880FB44" w:tentative="1">
      <w:start w:val="1"/>
      <w:numFmt w:val="lowerLetter"/>
      <w:lvlText w:val="%5."/>
      <w:lvlJc w:val="left"/>
      <w:pPr>
        <w:ind w:left="4233" w:hanging="360"/>
      </w:pPr>
    </w:lvl>
    <w:lvl w:ilvl="5" w:tplc="2BD4E0AC" w:tentative="1">
      <w:start w:val="1"/>
      <w:numFmt w:val="lowerRoman"/>
      <w:lvlText w:val="%6."/>
      <w:lvlJc w:val="right"/>
      <w:pPr>
        <w:ind w:left="4953" w:hanging="180"/>
      </w:pPr>
    </w:lvl>
    <w:lvl w:ilvl="6" w:tplc="BB8C6DAA" w:tentative="1">
      <w:start w:val="1"/>
      <w:numFmt w:val="decimal"/>
      <w:lvlText w:val="%7."/>
      <w:lvlJc w:val="left"/>
      <w:pPr>
        <w:ind w:left="5673" w:hanging="360"/>
      </w:pPr>
    </w:lvl>
    <w:lvl w:ilvl="7" w:tplc="96E8A700" w:tentative="1">
      <w:start w:val="1"/>
      <w:numFmt w:val="lowerLetter"/>
      <w:lvlText w:val="%8."/>
      <w:lvlJc w:val="left"/>
      <w:pPr>
        <w:ind w:left="6393" w:hanging="360"/>
      </w:pPr>
    </w:lvl>
    <w:lvl w:ilvl="8" w:tplc="2D80144C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6042379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F6A6EB16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51E8A8FC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62B08FB6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E21E2E16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68DC3D26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2BC44184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EEF4AB64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AA6A4AFE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6E68272E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970C0FB8" w:tentative="1">
      <w:start w:val="1"/>
      <w:numFmt w:val="lowerLetter"/>
      <w:lvlText w:val="%2."/>
      <w:lvlJc w:val="left"/>
      <w:pPr>
        <w:ind w:left="1440" w:hanging="360"/>
      </w:pPr>
    </w:lvl>
    <w:lvl w:ilvl="2" w:tplc="7BD87AFE" w:tentative="1">
      <w:start w:val="1"/>
      <w:numFmt w:val="lowerRoman"/>
      <w:lvlText w:val="%3."/>
      <w:lvlJc w:val="right"/>
      <w:pPr>
        <w:ind w:left="2160" w:hanging="180"/>
      </w:pPr>
    </w:lvl>
    <w:lvl w:ilvl="3" w:tplc="07A47CE2" w:tentative="1">
      <w:start w:val="1"/>
      <w:numFmt w:val="decimal"/>
      <w:lvlText w:val="%4."/>
      <w:lvlJc w:val="left"/>
      <w:pPr>
        <w:ind w:left="2880" w:hanging="360"/>
      </w:pPr>
    </w:lvl>
    <w:lvl w:ilvl="4" w:tplc="601EC158" w:tentative="1">
      <w:start w:val="1"/>
      <w:numFmt w:val="lowerLetter"/>
      <w:lvlText w:val="%5."/>
      <w:lvlJc w:val="left"/>
      <w:pPr>
        <w:ind w:left="3600" w:hanging="360"/>
      </w:pPr>
    </w:lvl>
    <w:lvl w:ilvl="5" w:tplc="0922DE10" w:tentative="1">
      <w:start w:val="1"/>
      <w:numFmt w:val="lowerRoman"/>
      <w:lvlText w:val="%6."/>
      <w:lvlJc w:val="right"/>
      <w:pPr>
        <w:ind w:left="4320" w:hanging="180"/>
      </w:pPr>
    </w:lvl>
    <w:lvl w:ilvl="6" w:tplc="96AA9396" w:tentative="1">
      <w:start w:val="1"/>
      <w:numFmt w:val="decimal"/>
      <w:lvlText w:val="%7."/>
      <w:lvlJc w:val="left"/>
      <w:pPr>
        <w:ind w:left="5040" w:hanging="360"/>
      </w:pPr>
    </w:lvl>
    <w:lvl w:ilvl="7" w:tplc="4F68B274" w:tentative="1">
      <w:start w:val="1"/>
      <w:numFmt w:val="lowerLetter"/>
      <w:lvlText w:val="%8."/>
      <w:lvlJc w:val="left"/>
      <w:pPr>
        <w:ind w:left="5760" w:hanging="360"/>
      </w:pPr>
    </w:lvl>
    <w:lvl w:ilvl="8" w:tplc="941C63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B9B2904A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005AFB80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D3005A6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27A12DC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DBC22B82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7996EA42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A8FE9E8A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BFC6BA76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C36C98F4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2" w15:restartNumberingAfterBreak="0">
    <w:nsid w:val="6B072AAD"/>
    <w:multiLevelType w:val="hybridMultilevel"/>
    <w:tmpl w:val="EF08C57A"/>
    <w:lvl w:ilvl="0" w:tplc="2ADC8D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AACB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9A3A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B0FD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4EF9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1A8D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B809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22D0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43E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4" w15:restartNumberingAfterBreak="0">
    <w:nsid w:val="71FC1910"/>
    <w:multiLevelType w:val="hybridMultilevel"/>
    <w:tmpl w:val="DA521B96"/>
    <w:lvl w:ilvl="0" w:tplc="DA4634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79AE6926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61A6AF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E6098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1B1428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6EA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22BE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60C5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EEF3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4E13DF2"/>
    <w:multiLevelType w:val="hybridMultilevel"/>
    <w:tmpl w:val="48A65C14"/>
    <w:lvl w:ilvl="0" w:tplc="002621E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45123902" w:tentative="1">
      <w:start w:val="1"/>
      <w:numFmt w:val="lowerLetter"/>
      <w:lvlText w:val="%2."/>
      <w:lvlJc w:val="left"/>
      <w:pPr>
        <w:ind w:left="1800" w:hanging="360"/>
      </w:pPr>
    </w:lvl>
    <w:lvl w:ilvl="2" w:tplc="503EDC20" w:tentative="1">
      <w:start w:val="1"/>
      <w:numFmt w:val="lowerRoman"/>
      <w:lvlText w:val="%3."/>
      <w:lvlJc w:val="right"/>
      <w:pPr>
        <w:ind w:left="2520" w:hanging="180"/>
      </w:pPr>
    </w:lvl>
    <w:lvl w:ilvl="3" w:tplc="6E88CC88" w:tentative="1">
      <w:start w:val="1"/>
      <w:numFmt w:val="decimal"/>
      <w:lvlText w:val="%4."/>
      <w:lvlJc w:val="left"/>
      <w:pPr>
        <w:ind w:left="3240" w:hanging="360"/>
      </w:pPr>
    </w:lvl>
    <w:lvl w:ilvl="4" w:tplc="FD32F1B8" w:tentative="1">
      <w:start w:val="1"/>
      <w:numFmt w:val="lowerLetter"/>
      <w:lvlText w:val="%5."/>
      <w:lvlJc w:val="left"/>
      <w:pPr>
        <w:ind w:left="3960" w:hanging="360"/>
      </w:pPr>
    </w:lvl>
    <w:lvl w:ilvl="5" w:tplc="C9069580" w:tentative="1">
      <w:start w:val="1"/>
      <w:numFmt w:val="lowerRoman"/>
      <w:lvlText w:val="%6."/>
      <w:lvlJc w:val="right"/>
      <w:pPr>
        <w:ind w:left="4680" w:hanging="180"/>
      </w:pPr>
    </w:lvl>
    <w:lvl w:ilvl="6" w:tplc="D90AF0B8" w:tentative="1">
      <w:start w:val="1"/>
      <w:numFmt w:val="decimal"/>
      <w:lvlText w:val="%7."/>
      <w:lvlJc w:val="left"/>
      <w:pPr>
        <w:ind w:left="5400" w:hanging="360"/>
      </w:pPr>
    </w:lvl>
    <w:lvl w:ilvl="7" w:tplc="841456A8" w:tentative="1">
      <w:start w:val="1"/>
      <w:numFmt w:val="lowerLetter"/>
      <w:lvlText w:val="%8."/>
      <w:lvlJc w:val="left"/>
      <w:pPr>
        <w:ind w:left="6120" w:hanging="360"/>
      </w:pPr>
    </w:lvl>
    <w:lvl w:ilvl="8" w:tplc="F508D3E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56879B8"/>
    <w:multiLevelType w:val="hybridMultilevel"/>
    <w:tmpl w:val="EBC20C0E"/>
    <w:lvl w:ilvl="0" w:tplc="AD9494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4E686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A54350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26AE3AE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35F2DA6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9ADC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DCAF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D6C6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D448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4"/>
  </w:num>
  <w:num w:numId="27">
    <w:abstractNumId w:val="34"/>
  </w:num>
  <w:num w:numId="28">
    <w:abstractNumId w:val="47"/>
  </w:num>
  <w:num w:numId="29">
    <w:abstractNumId w:val="56"/>
  </w:num>
  <w:num w:numId="30">
    <w:abstractNumId w:val="35"/>
  </w:num>
  <w:num w:numId="31">
    <w:abstractNumId w:val="53"/>
  </w:num>
  <w:num w:numId="32">
    <w:abstractNumId w:val="51"/>
  </w:num>
  <w:num w:numId="33">
    <w:abstractNumId w:val="40"/>
  </w:num>
  <w:num w:numId="34">
    <w:abstractNumId w:val="58"/>
  </w:num>
  <w:num w:numId="35">
    <w:abstractNumId w:val="36"/>
  </w:num>
  <w:num w:numId="36">
    <w:abstractNumId w:val="52"/>
  </w:num>
  <w:num w:numId="37">
    <w:abstractNumId w:val="43"/>
  </w:num>
  <w:num w:numId="38">
    <w:abstractNumId w:val="33"/>
  </w:num>
  <w:num w:numId="39">
    <w:abstractNumId w:val="55"/>
  </w:num>
  <w:num w:numId="40">
    <w:abstractNumId w:val="57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3D3A"/>
    <w:rsid w:val="00026530"/>
    <w:rsid w:val="00033043"/>
    <w:rsid w:val="000537CE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0E0038"/>
    <w:rsid w:val="00100C10"/>
    <w:rsid w:val="00102C20"/>
    <w:rsid w:val="00113C8B"/>
    <w:rsid w:val="00122DFA"/>
    <w:rsid w:val="00152AC7"/>
    <w:rsid w:val="00153904"/>
    <w:rsid w:val="0016343D"/>
    <w:rsid w:val="001751FB"/>
    <w:rsid w:val="0017646B"/>
    <w:rsid w:val="001A7AF8"/>
    <w:rsid w:val="001B1711"/>
    <w:rsid w:val="001C7A79"/>
    <w:rsid w:val="001E67BE"/>
    <w:rsid w:val="001F0E12"/>
    <w:rsid w:val="00200F54"/>
    <w:rsid w:val="00226BD9"/>
    <w:rsid w:val="0025742B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2F1E30"/>
    <w:rsid w:val="00301109"/>
    <w:rsid w:val="003155BD"/>
    <w:rsid w:val="003226ED"/>
    <w:rsid w:val="00331F57"/>
    <w:rsid w:val="0034047F"/>
    <w:rsid w:val="003417B6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F03F1"/>
    <w:rsid w:val="003F6461"/>
    <w:rsid w:val="004078FB"/>
    <w:rsid w:val="00420686"/>
    <w:rsid w:val="004222E6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4F5100"/>
    <w:rsid w:val="00504DF0"/>
    <w:rsid w:val="00511419"/>
    <w:rsid w:val="00513F03"/>
    <w:rsid w:val="00524439"/>
    <w:rsid w:val="005551EF"/>
    <w:rsid w:val="00566162"/>
    <w:rsid w:val="00570196"/>
    <w:rsid w:val="00582B55"/>
    <w:rsid w:val="0058462D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43005"/>
    <w:rsid w:val="00652200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B1F44"/>
    <w:rsid w:val="006C29D2"/>
    <w:rsid w:val="006C48B7"/>
    <w:rsid w:val="006C49DC"/>
    <w:rsid w:val="006D558B"/>
    <w:rsid w:val="006D632F"/>
    <w:rsid w:val="006E4BA8"/>
    <w:rsid w:val="006E63C7"/>
    <w:rsid w:val="006E79E5"/>
    <w:rsid w:val="006F1270"/>
    <w:rsid w:val="00726992"/>
    <w:rsid w:val="00726F40"/>
    <w:rsid w:val="0073472D"/>
    <w:rsid w:val="007347EF"/>
    <w:rsid w:val="00736C9F"/>
    <w:rsid w:val="00737907"/>
    <w:rsid w:val="00743151"/>
    <w:rsid w:val="0075158F"/>
    <w:rsid w:val="00753987"/>
    <w:rsid w:val="00761156"/>
    <w:rsid w:val="0076150E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5DDF"/>
    <w:rsid w:val="0095409A"/>
    <w:rsid w:val="00961C25"/>
    <w:rsid w:val="00962227"/>
    <w:rsid w:val="00964C7A"/>
    <w:rsid w:val="00982FD5"/>
    <w:rsid w:val="009A56C2"/>
    <w:rsid w:val="009B4D98"/>
    <w:rsid w:val="009B7581"/>
    <w:rsid w:val="009C10FC"/>
    <w:rsid w:val="009E6DFD"/>
    <w:rsid w:val="009F54FF"/>
    <w:rsid w:val="009F5C36"/>
    <w:rsid w:val="00A0344B"/>
    <w:rsid w:val="00A06805"/>
    <w:rsid w:val="00A07612"/>
    <w:rsid w:val="00A106F6"/>
    <w:rsid w:val="00A12137"/>
    <w:rsid w:val="00A17A66"/>
    <w:rsid w:val="00A23EFA"/>
    <w:rsid w:val="00A3485E"/>
    <w:rsid w:val="00A61B49"/>
    <w:rsid w:val="00A620FF"/>
    <w:rsid w:val="00A73C31"/>
    <w:rsid w:val="00A9016A"/>
    <w:rsid w:val="00A9435B"/>
    <w:rsid w:val="00AA0B9B"/>
    <w:rsid w:val="00AA0D89"/>
    <w:rsid w:val="00AB1F9C"/>
    <w:rsid w:val="00AC3922"/>
    <w:rsid w:val="00AC5CD6"/>
    <w:rsid w:val="00AC67AA"/>
    <w:rsid w:val="00B022D7"/>
    <w:rsid w:val="00B133E9"/>
    <w:rsid w:val="00B13A41"/>
    <w:rsid w:val="00B22066"/>
    <w:rsid w:val="00B25165"/>
    <w:rsid w:val="00B27916"/>
    <w:rsid w:val="00B5630B"/>
    <w:rsid w:val="00B569EA"/>
    <w:rsid w:val="00B72333"/>
    <w:rsid w:val="00B725C2"/>
    <w:rsid w:val="00B7571C"/>
    <w:rsid w:val="00B81946"/>
    <w:rsid w:val="00B82E66"/>
    <w:rsid w:val="00B973B7"/>
    <w:rsid w:val="00BA190A"/>
    <w:rsid w:val="00BB0602"/>
    <w:rsid w:val="00BD39DD"/>
    <w:rsid w:val="00BD54E2"/>
    <w:rsid w:val="00BE2995"/>
    <w:rsid w:val="00BF4A5D"/>
    <w:rsid w:val="00C02FD4"/>
    <w:rsid w:val="00C119AA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5511E"/>
    <w:rsid w:val="00C63998"/>
    <w:rsid w:val="00C82A6A"/>
    <w:rsid w:val="00C93696"/>
    <w:rsid w:val="00C96037"/>
    <w:rsid w:val="00CA7301"/>
    <w:rsid w:val="00CA76A7"/>
    <w:rsid w:val="00CB1696"/>
    <w:rsid w:val="00CB1845"/>
    <w:rsid w:val="00CC2BA5"/>
    <w:rsid w:val="00CD370C"/>
    <w:rsid w:val="00CE1C1F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85555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664D"/>
    <w:rsid w:val="00DC797F"/>
    <w:rsid w:val="00DD15F8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C0F7C"/>
    <w:rsid w:val="00ED1A8D"/>
    <w:rsid w:val="00EF335C"/>
    <w:rsid w:val="00EF5DBF"/>
    <w:rsid w:val="00F232E5"/>
    <w:rsid w:val="00F26E8E"/>
    <w:rsid w:val="00F27B2A"/>
    <w:rsid w:val="00F27DE3"/>
    <w:rsid w:val="00F424DE"/>
    <w:rsid w:val="00F57569"/>
    <w:rsid w:val="00F655DF"/>
    <w:rsid w:val="00F743EA"/>
    <w:rsid w:val="00F94559"/>
    <w:rsid w:val="00F97FB1"/>
    <w:rsid w:val="00FA6892"/>
    <w:rsid w:val="00FB6A94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45B85"/>
    <w:pPr>
      <w:spacing w:after="0" w:line="240" w:lineRule="auto"/>
    </w:pPr>
    <w:rPr>
      <w:rFonts w:ascii="Arial Narrow" w:eastAsia="Calibri" w:hAnsi="Arial Narrow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qFormat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qFormat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831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11</cp:revision>
  <cp:lastPrinted>2016-10-07T08:49:00Z</cp:lastPrinted>
  <dcterms:created xsi:type="dcterms:W3CDTF">2024-10-11T07:18:00Z</dcterms:created>
  <dcterms:modified xsi:type="dcterms:W3CDTF">2025-02-13T08:47:00Z</dcterms:modified>
</cp:coreProperties>
</file>